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A80" w:rsidRPr="00421A80" w:rsidRDefault="00871950" w:rsidP="00421A80">
      <w:pPr>
        <w:pStyle w:val="Akapitzlist"/>
        <w:tabs>
          <w:tab w:val="left" w:pos="1134"/>
        </w:tabs>
        <w:spacing w:line="100" w:lineRule="atLeast"/>
        <w:jc w:val="right"/>
        <w:rPr>
          <w:rFonts w:ascii="Arial" w:hAnsi="Arial" w:cs="Arial"/>
          <w:sz w:val="20"/>
          <w:szCs w:val="20"/>
          <w:vertAlign w:val="superscript"/>
          <w:lang w:val="en-US"/>
        </w:rPr>
      </w:pPr>
      <w:r w:rsidRPr="00F26C77">
        <w:rPr>
          <w:rFonts w:ascii="Arial" w:hAnsi="Arial" w:cs="Arial"/>
          <w:b/>
          <w:sz w:val="20"/>
          <w:szCs w:val="20"/>
        </w:rPr>
        <w:t>Załąc</w:t>
      </w:r>
      <w:bookmarkStart w:id="0" w:name="_GoBack"/>
      <w:bookmarkEnd w:id="0"/>
      <w:r w:rsidRPr="00F26C77">
        <w:rPr>
          <w:rFonts w:ascii="Arial" w:hAnsi="Arial" w:cs="Arial"/>
          <w:b/>
          <w:sz w:val="20"/>
          <w:szCs w:val="20"/>
        </w:rPr>
        <w:t xml:space="preserve">znik nr </w:t>
      </w:r>
      <w:r w:rsidR="002D20B0" w:rsidRPr="00F26C77">
        <w:rPr>
          <w:rFonts w:ascii="Arial" w:hAnsi="Arial" w:cs="Arial"/>
          <w:b/>
          <w:sz w:val="20"/>
          <w:szCs w:val="20"/>
        </w:rPr>
        <w:t>4</w:t>
      </w:r>
      <w:r w:rsidR="00C47028" w:rsidRPr="00F26C77">
        <w:rPr>
          <w:rFonts w:ascii="Arial" w:hAnsi="Arial" w:cs="Arial"/>
          <w:sz w:val="20"/>
          <w:szCs w:val="20"/>
        </w:rPr>
        <w:t xml:space="preserve"> </w:t>
      </w:r>
      <w:r w:rsidR="00421A80" w:rsidRPr="00421A80">
        <w:rPr>
          <w:rFonts w:ascii="Arial" w:hAnsi="Arial" w:cs="Arial"/>
          <w:sz w:val="20"/>
          <w:szCs w:val="20"/>
          <w:vertAlign w:val="superscript"/>
          <w:lang w:val="en-US"/>
        </w:rPr>
        <w:t xml:space="preserve"> do Wniosku </w:t>
      </w:r>
    </w:p>
    <w:p w:rsidR="00C47028" w:rsidRPr="00F26C77" w:rsidRDefault="00421A80" w:rsidP="00421A80">
      <w:pPr>
        <w:pStyle w:val="Akapitzlist"/>
        <w:tabs>
          <w:tab w:val="left" w:pos="1134"/>
        </w:tabs>
        <w:spacing w:line="100" w:lineRule="atLeast"/>
        <w:jc w:val="right"/>
        <w:rPr>
          <w:rFonts w:ascii="Arial" w:hAnsi="Arial" w:cs="Arial"/>
          <w:sz w:val="20"/>
          <w:szCs w:val="20"/>
        </w:rPr>
      </w:pPr>
      <w:r w:rsidRPr="00421A80">
        <w:rPr>
          <w:rFonts w:ascii="Arial" w:hAnsi="Arial" w:cs="Arial"/>
          <w:sz w:val="20"/>
          <w:szCs w:val="20"/>
          <w:vertAlign w:val="superscript"/>
          <w:lang w:val="en-US"/>
        </w:rPr>
        <w:t>przyznanie środków Krajowego Funduszu Szkoleniowego</w:t>
      </w:r>
    </w:p>
    <w:p w:rsidR="008909EC" w:rsidRPr="00F26C77" w:rsidRDefault="008909EC" w:rsidP="00C47028">
      <w:pPr>
        <w:pStyle w:val="Akapitzlist"/>
        <w:tabs>
          <w:tab w:val="left" w:pos="1134"/>
        </w:tabs>
        <w:spacing w:line="100" w:lineRule="atLeast"/>
        <w:jc w:val="right"/>
        <w:rPr>
          <w:rFonts w:ascii="Arial" w:hAnsi="Arial" w:cs="Arial"/>
          <w:sz w:val="20"/>
          <w:szCs w:val="20"/>
        </w:rPr>
      </w:pPr>
    </w:p>
    <w:p w:rsidR="00EC484E" w:rsidRPr="00F26C77" w:rsidRDefault="00EC484E" w:rsidP="00100D74">
      <w:pPr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655A19" w:rsidRPr="00F26C77" w:rsidRDefault="00655A19" w:rsidP="00100D74">
      <w:pPr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34580D" w:rsidRPr="00F26C77" w:rsidRDefault="0034580D" w:rsidP="0034580D">
      <w:pPr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26C77">
        <w:rPr>
          <w:rFonts w:ascii="Arial" w:hAnsi="Arial" w:cs="Arial"/>
          <w:b/>
          <w:sz w:val="22"/>
          <w:szCs w:val="22"/>
        </w:rPr>
        <w:t>Oświadczenie</w:t>
      </w:r>
      <w:r w:rsidR="00785294" w:rsidRPr="00F26C7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:rsidR="0034580D" w:rsidRPr="00421A80" w:rsidRDefault="0034580D" w:rsidP="0034580D">
      <w:pPr>
        <w:jc w:val="center"/>
        <w:rPr>
          <w:rFonts w:ascii="Arial" w:hAnsi="Arial" w:cs="Arial"/>
          <w:sz w:val="20"/>
          <w:szCs w:val="22"/>
        </w:rPr>
      </w:pPr>
      <w:r w:rsidRPr="00421A80">
        <w:rPr>
          <w:rFonts w:ascii="Arial" w:hAnsi="Arial" w:cs="Arial"/>
          <w:sz w:val="20"/>
          <w:szCs w:val="22"/>
        </w:rPr>
        <w:t>uzasadniające aplikowanie o środki Krajowego Funduszu Szkoleniowego w ramach</w:t>
      </w:r>
    </w:p>
    <w:p w:rsidR="00C47028" w:rsidRPr="00F26C77" w:rsidRDefault="00C47028" w:rsidP="00E76FDE">
      <w:pPr>
        <w:jc w:val="center"/>
        <w:rPr>
          <w:rFonts w:ascii="Arial" w:hAnsi="Arial" w:cs="Arial"/>
          <w:sz w:val="22"/>
          <w:szCs w:val="22"/>
        </w:rPr>
      </w:pPr>
    </w:p>
    <w:p w:rsidR="00785294" w:rsidRPr="00421A80" w:rsidRDefault="00EC484E" w:rsidP="002D20B0">
      <w:pPr>
        <w:rPr>
          <w:rFonts w:ascii="Arial" w:hAnsi="Arial" w:cs="Arial"/>
          <w:b/>
          <w:bCs/>
          <w:sz w:val="22"/>
          <w:szCs w:val="22"/>
        </w:rPr>
      </w:pPr>
      <w:r w:rsidRPr="00421A80">
        <w:rPr>
          <w:rFonts w:ascii="Arial" w:hAnsi="Arial" w:cs="Arial"/>
          <w:b/>
          <w:sz w:val="22"/>
          <w:szCs w:val="22"/>
        </w:rPr>
        <w:t xml:space="preserve">Priorytetu </w:t>
      </w:r>
      <w:r w:rsidR="002D20B0" w:rsidRPr="00421A80">
        <w:rPr>
          <w:rFonts w:ascii="Arial" w:hAnsi="Arial" w:cs="Arial"/>
          <w:b/>
          <w:sz w:val="22"/>
          <w:szCs w:val="22"/>
        </w:rPr>
        <w:t>1</w:t>
      </w:r>
      <w:r w:rsidRPr="00421A80">
        <w:rPr>
          <w:rFonts w:ascii="Arial" w:hAnsi="Arial" w:cs="Arial"/>
          <w:b/>
          <w:sz w:val="22"/>
          <w:szCs w:val="22"/>
        </w:rPr>
        <w:t xml:space="preserve">: </w:t>
      </w:r>
      <w:r w:rsidR="002D20B0" w:rsidRPr="00421A80">
        <w:rPr>
          <w:rFonts w:ascii="Arial" w:hAnsi="Arial" w:cs="Arial"/>
          <w:b/>
          <w:sz w:val="22"/>
          <w:szCs w:val="22"/>
        </w:rPr>
        <w:t>Wsparcie kształcenia ustawicznego w związku z zastosowaniem w firmach nowych procesów, technologii i narzędzi pracy</w:t>
      </w:r>
      <w:r w:rsidR="00785294" w:rsidRPr="00421A80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76FDE" w:rsidRPr="00F26C77" w:rsidRDefault="00E76FDE" w:rsidP="00E76FDE">
      <w:pPr>
        <w:jc w:val="center"/>
        <w:rPr>
          <w:rFonts w:ascii="Arial" w:hAnsi="Arial" w:cs="Arial"/>
          <w:b/>
          <w:sz w:val="22"/>
          <w:szCs w:val="22"/>
        </w:rPr>
      </w:pPr>
    </w:p>
    <w:p w:rsidR="00EC484E" w:rsidRPr="00F26C77" w:rsidRDefault="00EC484E" w:rsidP="00EC484E">
      <w:pPr>
        <w:jc w:val="center"/>
        <w:rPr>
          <w:rFonts w:ascii="Arial" w:hAnsi="Arial" w:cs="Arial"/>
          <w:b/>
          <w:sz w:val="20"/>
          <w:szCs w:val="20"/>
        </w:rPr>
      </w:pPr>
    </w:p>
    <w:p w:rsidR="00C47028" w:rsidRDefault="00531F16" w:rsidP="00F26C77">
      <w:pPr>
        <w:spacing w:line="480" w:lineRule="auto"/>
        <w:rPr>
          <w:rFonts w:ascii="Arial" w:hAnsi="Arial" w:cs="Arial"/>
          <w:sz w:val="20"/>
          <w:szCs w:val="20"/>
        </w:rPr>
      </w:pPr>
      <w:r w:rsidRPr="00F26C77">
        <w:rPr>
          <w:rFonts w:ascii="Arial" w:hAnsi="Arial" w:cs="Arial"/>
          <w:b/>
          <w:sz w:val="20"/>
          <w:szCs w:val="20"/>
        </w:rPr>
        <w:t>Oświadczam, ż</w:t>
      </w:r>
      <w:r w:rsidR="00F26C77">
        <w:rPr>
          <w:rFonts w:ascii="Arial" w:hAnsi="Arial" w:cs="Arial"/>
          <w:b/>
          <w:sz w:val="20"/>
          <w:szCs w:val="20"/>
        </w:rPr>
        <w:t xml:space="preserve">e : </w:t>
      </w:r>
      <w:r w:rsidR="00F26C77" w:rsidRPr="00F26C77">
        <w:rPr>
          <w:rFonts w:ascii="Arial" w:hAnsi="Arial" w:cs="Arial"/>
          <w:sz w:val="20"/>
          <w:szCs w:val="20"/>
        </w:rPr>
        <w:t>…………………………………</w:t>
      </w:r>
      <w:r w:rsidR="00F26C77">
        <w:rPr>
          <w:rFonts w:ascii="Arial" w:hAnsi="Arial" w:cs="Arial"/>
          <w:sz w:val="20"/>
          <w:szCs w:val="20"/>
        </w:rPr>
        <w:t>……………………………………………………………....</w:t>
      </w:r>
    </w:p>
    <w:p w:rsidR="00F26C77" w:rsidRPr="00F26C77" w:rsidRDefault="00F26C77" w:rsidP="00F26C7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614F1" w:rsidRDefault="009614F1" w:rsidP="009614F1">
      <w:pPr>
        <w:ind w:left="360"/>
        <w:jc w:val="both"/>
        <w:rPr>
          <w:rFonts w:cs="Arial"/>
        </w:rPr>
      </w:pPr>
    </w:p>
    <w:p w:rsidR="009614F1" w:rsidRPr="009871FF" w:rsidRDefault="009614F1" w:rsidP="009614F1">
      <w:pPr>
        <w:ind w:left="360"/>
        <w:jc w:val="both"/>
        <w:rPr>
          <w:rFonts w:cs="Arial"/>
        </w:rPr>
      </w:pPr>
      <w:r>
        <w:rPr>
          <w:rFonts w:cs="Arial"/>
        </w:rPr>
        <w:t>……………………</w:t>
      </w:r>
      <w:r w:rsidRPr="009871FF">
        <w:rPr>
          <w:rFonts w:cs="Arial"/>
        </w:rPr>
        <w:tab/>
      </w:r>
      <w:r w:rsidRPr="009871FF">
        <w:rPr>
          <w:rFonts w:cs="Arial"/>
        </w:rPr>
        <w:tab/>
      </w:r>
      <w:r w:rsidRPr="009871FF">
        <w:rPr>
          <w:rFonts w:cs="Arial"/>
        </w:rPr>
        <w:tab/>
      </w:r>
      <w:r w:rsidRPr="009871FF">
        <w:rPr>
          <w:rFonts w:cs="Arial"/>
        </w:rPr>
        <w:tab/>
        <w:t xml:space="preserve">         </w:t>
      </w:r>
      <w:r>
        <w:rPr>
          <w:rFonts w:cs="Arial"/>
        </w:rPr>
        <w:t xml:space="preserve">    ……………………….……………..</w:t>
      </w:r>
    </w:p>
    <w:p w:rsidR="00EF6769" w:rsidRPr="009614F1" w:rsidRDefault="009614F1" w:rsidP="009614F1">
      <w:pPr>
        <w:ind w:left="5760" w:hanging="5051"/>
        <w:rPr>
          <w:rFonts w:cs="Arial"/>
          <w:sz w:val="16"/>
          <w:szCs w:val="16"/>
        </w:rPr>
      </w:pPr>
      <w:r w:rsidRPr="009871FF">
        <w:rPr>
          <w:rFonts w:cs="Arial"/>
          <w:sz w:val="16"/>
          <w:szCs w:val="16"/>
        </w:rPr>
        <w:t>(miejscowość, data)</w:t>
      </w:r>
      <w:r w:rsidRPr="009871FF">
        <w:rPr>
          <w:rFonts w:cs="Arial"/>
          <w:sz w:val="16"/>
          <w:szCs w:val="16"/>
        </w:rPr>
        <w:tab/>
        <w:t>(podpis i pieczątka Pracodawcy lub osoby upoważnionej do reprezentowania P</w:t>
      </w:r>
      <w:r>
        <w:rPr>
          <w:rFonts w:cs="Arial"/>
          <w:sz w:val="16"/>
          <w:szCs w:val="16"/>
        </w:rPr>
        <w:t>racodawcy)</w:t>
      </w:r>
    </w:p>
    <w:p w:rsidR="00EF6769" w:rsidRPr="00F26C77" w:rsidRDefault="00EF6769" w:rsidP="00EF6769">
      <w:pPr>
        <w:rPr>
          <w:rFonts w:ascii="Arial" w:hAnsi="Arial" w:cs="Arial"/>
          <w:sz w:val="20"/>
          <w:szCs w:val="20"/>
        </w:rPr>
      </w:pPr>
    </w:p>
    <w:p w:rsidR="00EF6769" w:rsidRPr="00F26C77" w:rsidRDefault="00EF6769" w:rsidP="00EF6769">
      <w:pPr>
        <w:rPr>
          <w:rFonts w:ascii="Arial" w:hAnsi="Arial" w:cs="Arial"/>
          <w:sz w:val="20"/>
          <w:szCs w:val="20"/>
        </w:rPr>
      </w:pPr>
      <w:r w:rsidRPr="00F26C77">
        <w:rPr>
          <w:rFonts w:ascii="Arial" w:hAnsi="Arial" w:cs="Arial"/>
          <w:sz w:val="20"/>
          <w:szCs w:val="20"/>
        </w:rPr>
        <w:t>Załączniki (np. kopia dokumentu zakupu, kopia decyzji dyrektora/zarządu o wprowadzeniu norm ISO, itp.):</w:t>
      </w:r>
    </w:p>
    <w:p w:rsidR="00EF6769" w:rsidRPr="00F26C77" w:rsidRDefault="00EF6769" w:rsidP="00EF6769">
      <w:pPr>
        <w:rPr>
          <w:rFonts w:ascii="Arial" w:hAnsi="Arial" w:cs="Arial"/>
          <w:sz w:val="20"/>
          <w:szCs w:val="20"/>
        </w:rPr>
      </w:pPr>
    </w:p>
    <w:p w:rsidR="00EF6769" w:rsidRPr="00F26C77" w:rsidRDefault="00EF6769" w:rsidP="00F26C77">
      <w:pPr>
        <w:spacing w:line="480" w:lineRule="auto"/>
        <w:rPr>
          <w:rFonts w:ascii="Arial" w:hAnsi="Arial" w:cs="Arial"/>
          <w:sz w:val="20"/>
          <w:szCs w:val="20"/>
        </w:rPr>
      </w:pPr>
      <w:r w:rsidRPr="00F26C77">
        <w:rPr>
          <w:rFonts w:ascii="Arial" w:hAnsi="Arial" w:cs="Arial"/>
          <w:sz w:val="20"/>
          <w:szCs w:val="20"/>
        </w:rPr>
        <w:t>1. ……………………………………</w:t>
      </w:r>
      <w:r w:rsidR="00F26C77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:rsidR="00EF6769" w:rsidRPr="00F26C77" w:rsidRDefault="00EF6769" w:rsidP="00F26C77">
      <w:pPr>
        <w:spacing w:line="480" w:lineRule="auto"/>
        <w:rPr>
          <w:rFonts w:ascii="Arial" w:hAnsi="Arial" w:cs="Arial"/>
          <w:sz w:val="20"/>
          <w:szCs w:val="20"/>
        </w:rPr>
      </w:pPr>
      <w:r w:rsidRPr="00F26C77">
        <w:rPr>
          <w:rFonts w:ascii="Arial" w:hAnsi="Arial" w:cs="Arial"/>
          <w:sz w:val="20"/>
          <w:szCs w:val="20"/>
        </w:rPr>
        <w:t>2. ……………………………………</w:t>
      </w:r>
      <w:r w:rsidR="00F26C77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:rsidR="00EF6769" w:rsidRPr="00F26C77" w:rsidRDefault="00EF6769" w:rsidP="00F26C77">
      <w:pPr>
        <w:spacing w:line="480" w:lineRule="auto"/>
        <w:rPr>
          <w:rFonts w:ascii="Arial" w:hAnsi="Arial" w:cs="Arial"/>
          <w:sz w:val="20"/>
          <w:szCs w:val="20"/>
        </w:rPr>
      </w:pPr>
      <w:r w:rsidRPr="00F26C77">
        <w:rPr>
          <w:rFonts w:ascii="Arial" w:hAnsi="Arial" w:cs="Arial"/>
          <w:sz w:val="20"/>
          <w:szCs w:val="20"/>
        </w:rPr>
        <w:t>3. ……………………………………</w:t>
      </w:r>
      <w:r w:rsidR="00F26C77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sectPr w:rsidR="00EF6769" w:rsidRPr="00F26C77" w:rsidSect="009D6C51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568" w:right="1304" w:bottom="709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778" w:rsidRDefault="006D6778">
      <w:r>
        <w:separator/>
      </w:r>
    </w:p>
  </w:endnote>
  <w:endnote w:type="continuationSeparator" w:id="0">
    <w:p w:rsidR="006D6778" w:rsidRDefault="006D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778" w:rsidRDefault="006D6778">
      <w:r>
        <w:separator/>
      </w:r>
    </w:p>
  </w:footnote>
  <w:footnote w:type="continuationSeparator" w:id="0">
    <w:p w:rsidR="006D6778" w:rsidRDefault="006D6778">
      <w:r>
        <w:continuationSeparator/>
      </w:r>
    </w:p>
  </w:footnote>
  <w:footnote w:id="1">
    <w:p w:rsidR="0092603B" w:rsidRPr="00B52A50" w:rsidRDefault="00785294" w:rsidP="0092603B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 w:rsidR="0092603B">
        <w:t xml:space="preserve"> </w:t>
      </w:r>
      <w:r w:rsidR="00B52A50" w:rsidRPr="00B52A50">
        <w:rPr>
          <w:rFonts w:ascii="Arial Narrow" w:hAnsi="Arial Narrow"/>
        </w:rPr>
        <w:t>Pracodawca</w:t>
      </w:r>
      <w:r w:rsidR="0092603B" w:rsidRPr="00B52A50">
        <w:rPr>
          <w:rFonts w:ascii="Arial Narrow" w:hAnsi="Arial Narrow"/>
        </w:rPr>
        <w:t xml:space="preserve">, który chce spełnić wymagania priorytetu powinien udowodnić, że w ciągu </w:t>
      </w:r>
      <w:r w:rsidR="0092603B" w:rsidRPr="00B52A50">
        <w:rPr>
          <w:rFonts w:ascii="Arial Narrow" w:hAnsi="Arial Narrow"/>
          <w:u w:val="single"/>
        </w:rPr>
        <w:t>jednego roku</w:t>
      </w:r>
      <w:r w:rsidR="0092603B" w:rsidRPr="00B52A50">
        <w:rPr>
          <w:rFonts w:ascii="Arial Narrow" w:hAnsi="Arial Narrow"/>
        </w:rPr>
        <w:t xml:space="preserve"> przed złożeniem wniosku bądź w ciągu trzech miesięcy po jego złożeniu zostały/</w:t>
      </w:r>
      <w:r w:rsidR="00B52A50">
        <w:rPr>
          <w:rFonts w:ascii="Arial Narrow" w:hAnsi="Arial Narrow"/>
        </w:rPr>
        <w:t xml:space="preserve">zostaną zakupione nowe maszyny  </w:t>
      </w:r>
      <w:r w:rsidR="0092603B" w:rsidRPr="00B52A50">
        <w:rPr>
          <w:rFonts w:ascii="Arial Narrow" w:hAnsi="Arial Narrow"/>
        </w:rPr>
        <w:t xml:space="preserve">i narzędzia, bądź będą wdrożone nowe technologie i systemy, a osoby objęte kształceniem ustawicznym będą wykonywać nowe zadania związane z wprowadzonymi/ planowanymi do wprowadzenia zmianami. </w:t>
      </w:r>
    </w:p>
    <w:p w:rsidR="00B52A50" w:rsidRPr="00B52A50" w:rsidRDefault="00B52A50" w:rsidP="0092603B">
      <w:pPr>
        <w:pStyle w:val="Tekstprzypisudolnego"/>
        <w:rPr>
          <w:rFonts w:ascii="Arial Narrow" w:hAnsi="Arial Narrow"/>
        </w:rPr>
      </w:pPr>
      <w:r w:rsidRPr="00B52A50">
        <w:rPr>
          <w:rFonts w:ascii="Arial Narrow" w:hAnsi="Arial Narrow"/>
        </w:rPr>
        <w:t xml:space="preserve">Pracodawca aplikujący o środki na kształcenie ustawiczne w ramach tego priorytetu winien do wniosku dołączyć wiarygodny dokument (np. kopia dokumentu zakupu, decyzji dyrektora/zarządu o wprowadzeniu norm ISO, </w:t>
      </w:r>
      <w:proofErr w:type="spellStart"/>
      <w:r w:rsidRPr="00B52A50">
        <w:rPr>
          <w:rFonts w:ascii="Arial Narrow" w:hAnsi="Arial Narrow"/>
        </w:rPr>
        <w:t>itp</w:t>
      </w:r>
      <w:proofErr w:type="spellEnd"/>
      <w:r w:rsidRPr="00B52A50">
        <w:rPr>
          <w:rFonts w:ascii="Arial Narrow" w:hAnsi="Arial Narrow"/>
        </w:rPr>
        <w:t>), oraz logiczne i wiarygodne uzasadnienie.</w:t>
      </w:r>
    </w:p>
    <w:p w:rsidR="00B52A50" w:rsidRDefault="00B52A50" w:rsidP="0092603B">
      <w:pPr>
        <w:pStyle w:val="Tekstprzypisudolnego"/>
        <w:rPr>
          <w:rFonts w:ascii="Arial Narrow" w:hAnsi="Arial Narrow"/>
        </w:rPr>
      </w:pPr>
    </w:p>
    <w:p w:rsidR="0092603B" w:rsidRPr="00B52A50" w:rsidRDefault="002D20B0" w:rsidP="0092603B">
      <w:pPr>
        <w:pStyle w:val="Tekstprzypisudolnego"/>
        <w:rPr>
          <w:rFonts w:ascii="Arial Narrow" w:hAnsi="Arial Narrow"/>
        </w:rPr>
      </w:pPr>
      <w:r w:rsidRPr="002D20B0">
        <w:rPr>
          <w:rFonts w:ascii="Arial Narrow" w:hAnsi="Arial Narrow"/>
        </w:rPr>
        <w:t>Wsparciem kształcenia ustawicznego w ramach priorytetu można objąć jedynie osobę, która w ramach wykonywania swoich zadań zawodowych/ na stanowisku pracy korzysta lub będzie korzystała z nowych technologii i narzędzi pracy lub która wymaga nabycia nowych kompetencji niezbędnych do wykonywania pracy w związku z wdrożeniem nowego procesu</w:t>
      </w:r>
      <w:r w:rsidR="0092603B" w:rsidRPr="00B52A50">
        <w:rPr>
          <w:rFonts w:ascii="Arial Narrow" w:hAnsi="Arial Narrow"/>
        </w:rPr>
        <w:t xml:space="preserve">. </w:t>
      </w:r>
    </w:p>
    <w:p w:rsidR="00B52A50" w:rsidRDefault="00B52A50" w:rsidP="0092603B">
      <w:pPr>
        <w:pStyle w:val="Tekstprzypisudolnego"/>
        <w:rPr>
          <w:rFonts w:ascii="Arial Narrow" w:hAnsi="Arial Narrow"/>
        </w:rPr>
      </w:pPr>
    </w:p>
    <w:p w:rsidR="00785294" w:rsidRPr="009D6C51" w:rsidRDefault="00785294" w:rsidP="00785294">
      <w:pPr>
        <w:pStyle w:val="Tekstprzypisudolnego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C0C08"/>
    <w:multiLevelType w:val="multilevel"/>
    <w:tmpl w:val="7616C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1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4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"/>
  </w:num>
  <w:num w:numId="4">
    <w:abstractNumId w:val="30"/>
  </w:num>
  <w:num w:numId="5">
    <w:abstractNumId w:val="15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6"/>
  </w:num>
  <w:num w:numId="9">
    <w:abstractNumId w:val="6"/>
  </w:num>
  <w:num w:numId="10">
    <w:abstractNumId w:val="12"/>
  </w:num>
  <w:num w:numId="11">
    <w:abstractNumId w:val="28"/>
  </w:num>
  <w:num w:numId="12">
    <w:abstractNumId w:val="33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4"/>
  </w:num>
  <w:num w:numId="20">
    <w:abstractNumId w:val="25"/>
  </w:num>
  <w:num w:numId="21">
    <w:abstractNumId w:val="46"/>
  </w:num>
  <w:num w:numId="22">
    <w:abstractNumId w:val="31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 w:numId="48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69B3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3B2B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20B0"/>
    <w:rsid w:val="002D3EBA"/>
    <w:rsid w:val="002D7ABE"/>
    <w:rsid w:val="002E07FC"/>
    <w:rsid w:val="002E6858"/>
    <w:rsid w:val="002F162C"/>
    <w:rsid w:val="002F79EB"/>
    <w:rsid w:val="003007AB"/>
    <w:rsid w:val="00302AA6"/>
    <w:rsid w:val="00302ABB"/>
    <w:rsid w:val="003062B0"/>
    <w:rsid w:val="003234B0"/>
    <w:rsid w:val="00324388"/>
    <w:rsid w:val="00324E1E"/>
    <w:rsid w:val="00327606"/>
    <w:rsid w:val="00330380"/>
    <w:rsid w:val="00330D29"/>
    <w:rsid w:val="003324DD"/>
    <w:rsid w:val="0033279B"/>
    <w:rsid w:val="00334F37"/>
    <w:rsid w:val="00344A77"/>
    <w:rsid w:val="00344AB7"/>
    <w:rsid w:val="0034580D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0827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1A80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500419"/>
    <w:rsid w:val="00504971"/>
    <w:rsid w:val="005065BF"/>
    <w:rsid w:val="00521B41"/>
    <w:rsid w:val="00522B04"/>
    <w:rsid w:val="00525FAE"/>
    <w:rsid w:val="00531CED"/>
    <w:rsid w:val="00531F16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A6D52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27C6B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772DF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6778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27992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5294"/>
    <w:rsid w:val="00787411"/>
    <w:rsid w:val="007947AD"/>
    <w:rsid w:val="007A1A91"/>
    <w:rsid w:val="007A1DAD"/>
    <w:rsid w:val="007A31A5"/>
    <w:rsid w:val="007B1052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95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2603B"/>
    <w:rsid w:val="00927DC5"/>
    <w:rsid w:val="009318C6"/>
    <w:rsid w:val="00933287"/>
    <w:rsid w:val="00935AB3"/>
    <w:rsid w:val="009372BA"/>
    <w:rsid w:val="00945A13"/>
    <w:rsid w:val="00950008"/>
    <w:rsid w:val="00952709"/>
    <w:rsid w:val="009614F1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D6C5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3237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05E7"/>
    <w:rsid w:val="00A92AFE"/>
    <w:rsid w:val="00A9479C"/>
    <w:rsid w:val="00A95E0F"/>
    <w:rsid w:val="00A97483"/>
    <w:rsid w:val="00A97CA4"/>
    <w:rsid w:val="00AA4E80"/>
    <w:rsid w:val="00AA7ED1"/>
    <w:rsid w:val="00AB3886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4AE"/>
    <w:rsid w:val="00B416CB"/>
    <w:rsid w:val="00B425AC"/>
    <w:rsid w:val="00B42FFE"/>
    <w:rsid w:val="00B502B3"/>
    <w:rsid w:val="00B52A50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1E9"/>
    <w:rsid w:val="00C214B7"/>
    <w:rsid w:val="00C234F2"/>
    <w:rsid w:val="00C24826"/>
    <w:rsid w:val="00C33097"/>
    <w:rsid w:val="00C364AE"/>
    <w:rsid w:val="00C371A2"/>
    <w:rsid w:val="00C41CB8"/>
    <w:rsid w:val="00C43D49"/>
    <w:rsid w:val="00C47028"/>
    <w:rsid w:val="00C623A8"/>
    <w:rsid w:val="00C661F9"/>
    <w:rsid w:val="00C71346"/>
    <w:rsid w:val="00C73863"/>
    <w:rsid w:val="00C75D08"/>
    <w:rsid w:val="00C760F9"/>
    <w:rsid w:val="00C849F8"/>
    <w:rsid w:val="00C861E2"/>
    <w:rsid w:val="00C91A02"/>
    <w:rsid w:val="00C9441D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2AD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76FDE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6769"/>
    <w:rsid w:val="00EF7E7E"/>
    <w:rsid w:val="00F00696"/>
    <w:rsid w:val="00F01010"/>
    <w:rsid w:val="00F0425F"/>
    <w:rsid w:val="00F17669"/>
    <w:rsid w:val="00F26C77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4DC0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3F014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603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36D35-9BE8-4AB3-ACC6-A86EE479D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Wiesław Sędzik</cp:lastModifiedBy>
  <cp:revision>21</cp:revision>
  <cp:lastPrinted>2019-02-04T09:14:00Z</cp:lastPrinted>
  <dcterms:created xsi:type="dcterms:W3CDTF">2020-01-13T09:48:00Z</dcterms:created>
  <dcterms:modified xsi:type="dcterms:W3CDTF">2024-01-15T09:56:00Z</dcterms:modified>
</cp:coreProperties>
</file>